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4F4D532B" w14:textId="3D927EE2" w:rsidR="00443CE5" w:rsidRDefault="005669B1" w:rsidP="00602D4E">
      <w:pPr>
        <w:shd w:val="clear" w:color="auto" w:fill="FFFFFF"/>
        <w:spacing w:after="150"/>
        <w:rPr>
          <w:rFonts w:ascii="Arial Narrow" w:eastAsia="Arial" w:hAnsi="Arial Narrow" w:cstheme="majorHAnsi"/>
          <w:b/>
          <w:i/>
          <w:sz w:val="28"/>
          <w:szCs w:val="28"/>
        </w:rPr>
      </w:pPr>
      <w:r>
        <w:rPr>
          <w:rFonts w:ascii="Arial Narrow" w:eastAsia="Arial" w:hAnsi="Arial Narrow" w:cstheme="majorHAnsi"/>
          <w:b/>
          <w:i/>
          <w:sz w:val="28"/>
          <w:szCs w:val="28"/>
        </w:rPr>
        <w:t xml:space="preserve">„Sklenené plakety v kazete </w:t>
      </w:r>
      <w:r w:rsidR="00205A00">
        <w:rPr>
          <w:rFonts w:ascii="Arial Narrow" w:eastAsia="Arial" w:hAnsi="Arial Narrow" w:cstheme="majorHAnsi"/>
          <w:b/>
          <w:i/>
          <w:sz w:val="28"/>
          <w:szCs w:val="28"/>
        </w:rPr>
        <w:t>a pamätné mince prezidenta PZ</w:t>
      </w:r>
      <w:r w:rsidR="00E363F1">
        <w:rPr>
          <w:rFonts w:ascii="Arial Narrow" w:eastAsia="Arial" w:hAnsi="Arial Narrow" w:cstheme="majorHAnsi"/>
          <w:b/>
          <w:i/>
          <w:sz w:val="28"/>
          <w:szCs w:val="28"/>
        </w:rPr>
        <w:t xml:space="preserve">“ </w:t>
      </w:r>
      <w:bookmarkStart w:id="0" w:name="_GoBack"/>
      <w:bookmarkEnd w:id="0"/>
    </w:p>
    <w:p w14:paraId="6A983EC2" w14:textId="7E5AEB8B" w:rsidR="00602D4E" w:rsidRPr="00645352" w:rsidRDefault="00602D4E" w:rsidP="00602D4E">
      <w:pPr>
        <w:shd w:val="clear" w:color="auto" w:fill="FFFFFF"/>
        <w:spacing w:after="150"/>
        <w:rPr>
          <w:rFonts w:ascii="Arial Narrow" w:hAnsi="Arial Narrow" w:cs="Helvetica"/>
          <w:b/>
          <w:i/>
          <w:sz w:val="28"/>
          <w:szCs w:val="28"/>
          <w:shd w:val="clear" w:color="auto" w:fill="FFFFFF"/>
        </w:rPr>
      </w:pPr>
      <w:r w:rsidRPr="00D82FEC">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8E24CE">
        <w:rPr>
          <w:rFonts w:ascii="Arial Narrow" w:hAnsi="Arial Narrow"/>
          <w:b/>
          <w:i/>
          <w:color w:val="333333"/>
          <w:sz w:val="28"/>
          <w:szCs w:val="28"/>
          <w:shd w:val="clear" w:color="auto" w:fill="FFFFFF"/>
        </w:rPr>
        <w:t>5527</w:t>
      </w:r>
      <w:r w:rsidR="005669B1">
        <w:rPr>
          <w:rFonts w:ascii="Arial Narrow" w:hAnsi="Arial Narrow"/>
          <w:b/>
          <w:i/>
          <w:color w:val="333333"/>
          <w:sz w:val="28"/>
          <w:szCs w:val="28"/>
          <w:shd w:val="clear" w:color="auto" w:fill="FFFFFF"/>
        </w:rPr>
        <w:t>3</w:t>
      </w:r>
      <w:r w:rsidRPr="00645352">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5F6D11B5" w14:textId="46DAC396" w:rsidR="00F07060" w:rsidRPr="00FB66E1" w:rsidRDefault="00F07060" w:rsidP="008819B2">
      <w:pPr>
        <w:jc w:val="both"/>
        <w:rPr>
          <w:rFonts w:ascii="Arial Narrow" w:hAnsi="Arial Narrow"/>
        </w:rPr>
      </w:pPr>
    </w:p>
    <w:p w14:paraId="55575939" w14:textId="75788D6C" w:rsidR="007842D8" w:rsidRPr="00FB66E1" w:rsidRDefault="008819B2" w:rsidP="008A38F0">
      <w:pPr>
        <w:jc w:val="both"/>
        <w:rPr>
          <w:rFonts w:ascii="Arial Narrow" w:hAnsi="Arial Narrow"/>
        </w:rPr>
      </w:pPr>
      <w:r w:rsidRPr="00FB66E1">
        <w:rPr>
          <w:rFonts w:ascii="Arial Narrow" w:hAnsi="Arial Narrow"/>
        </w:rPr>
        <w:t xml:space="preserve">V </w:t>
      </w:r>
      <w:r w:rsidR="007672A6" w:rsidRPr="00FB66E1">
        <w:rPr>
          <w:rFonts w:ascii="Arial Narrow" w:hAnsi="Arial Narrow"/>
        </w:rPr>
        <w:t>Bratislave</w:t>
      </w:r>
      <w:r w:rsidR="00F552BC" w:rsidRPr="008F356F">
        <w:rPr>
          <w:rFonts w:ascii="Arial Narrow" w:hAnsi="Arial Narrow"/>
        </w:rPr>
        <w:t xml:space="preserve">, </w:t>
      </w:r>
      <w:r w:rsidR="005E0998" w:rsidRPr="008F356F">
        <w:rPr>
          <w:rFonts w:ascii="Arial Narrow" w:hAnsi="Arial Narrow"/>
        </w:rPr>
        <w:t xml:space="preserve">dňa </w:t>
      </w:r>
      <w:r w:rsidR="00205A00">
        <w:rPr>
          <w:rFonts w:ascii="Arial Narrow" w:hAnsi="Arial Narrow"/>
        </w:rPr>
        <w:t>27</w:t>
      </w:r>
      <w:r w:rsidR="00F068BC" w:rsidRPr="008F356F">
        <w:rPr>
          <w:rFonts w:ascii="Arial Narrow" w:hAnsi="Arial Narrow"/>
        </w:rPr>
        <w:t>.</w:t>
      </w:r>
      <w:r w:rsidR="005669B1">
        <w:rPr>
          <w:rFonts w:ascii="Arial Narrow" w:hAnsi="Arial Narrow"/>
        </w:rPr>
        <w:t>06</w:t>
      </w:r>
      <w:r w:rsidR="00443CE5">
        <w:rPr>
          <w:rFonts w:ascii="Arial Narrow" w:hAnsi="Arial Narrow"/>
        </w:rPr>
        <w:t>.2024</w:t>
      </w:r>
    </w:p>
    <w:p w14:paraId="1306B73A" w14:textId="77777777" w:rsidR="00E600D3" w:rsidRPr="00FB66E1" w:rsidRDefault="00E600D3"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645352" w:rsidRDefault="003418F7" w:rsidP="003418F7">
      <w:pPr>
        <w:spacing w:line="276" w:lineRule="auto"/>
        <w:jc w:val="both"/>
        <w:rPr>
          <w:rFonts w:ascii="Arial Narrow" w:hAnsi="Arial Narrow"/>
        </w:rPr>
      </w:pPr>
      <w:r w:rsidRPr="00645352">
        <w:rPr>
          <w:rFonts w:ascii="Arial Narrow" w:hAnsi="Arial Narrow"/>
        </w:rPr>
        <w:t>Adresa stránky, kde je možný prístup k dokumentácií VO:</w:t>
      </w:r>
    </w:p>
    <w:p w14:paraId="18ACAD9A" w14:textId="33BB9953" w:rsidR="00645352" w:rsidRPr="00443CE5" w:rsidRDefault="003418F7" w:rsidP="003418F7">
      <w:pPr>
        <w:spacing w:line="276" w:lineRule="auto"/>
        <w:jc w:val="both"/>
        <w:rPr>
          <w:rFonts w:ascii="Arial Narrow" w:hAnsi="Arial Narrow"/>
          <w:u w:val="single"/>
        </w:rPr>
      </w:pPr>
      <w:r w:rsidRPr="00645352">
        <w:rPr>
          <w:rFonts w:ascii="Arial Narrow" w:hAnsi="Arial Narrow"/>
        </w:rPr>
        <w:t xml:space="preserve">KO: </w:t>
      </w:r>
      <w:r w:rsidR="00443CE5">
        <w:rPr>
          <w:rFonts w:ascii="Arial Narrow" w:hAnsi="Arial Narrow"/>
        </w:rPr>
        <w:t xml:space="preserve">  </w:t>
      </w:r>
      <w:r w:rsidR="005669B1" w:rsidRPr="005669B1">
        <w:rPr>
          <w:rFonts w:ascii="Arial Narrow" w:hAnsi="Arial Narrow"/>
          <w:u w:val="single"/>
        </w:rPr>
        <w:t>https://josephine.proebiz.com/sk/tender/55273/summary</w:t>
      </w:r>
    </w:p>
    <w:p w14:paraId="2A22FAC6" w14:textId="49889AEF" w:rsidR="003418F7" w:rsidRPr="00645352" w:rsidRDefault="003418F7" w:rsidP="003418F7">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5EE5C84F" w14:textId="2BEAB532" w:rsidR="00DA2C88" w:rsidRPr="00FB66E1" w:rsidRDefault="00924AA2" w:rsidP="003418F7">
      <w:pPr>
        <w:spacing w:line="276" w:lineRule="auto"/>
        <w:jc w:val="both"/>
        <w:rPr>
          <w:rFonts w:ascii="Arial Narrow" w:hAnsi="Arial Narrow"/>
        </w:rPr>
      </w:pPr>
      <w:hyperlink r:id="rId9" w:history="1">
        <w:r w:rsidR="003D495A" w:rsidRPr="00FB66E1">
          <w:rPr>
            <w:rStyle w:val="Hypertextovprepojenie"/>
            <w:rFonts w:ascii="Arial Narrow" w:hAnsi="Arial Narrow"/>
          </w:rPr>
          <w:t>https://www.uvo.gov.sk/vyhladavanie/vyhladavanie-zakaziek/oznamenia/430739?cHash=845a0cbe4baf1dc985bba5ac68641594</w:t>
        </w:r>
      </w:hyperlink>
    </w:p>
    <w:p w14:paraId="0D39C136" w14:textId="77777777" w:rsidR="003D495A" w:rsidRPr="00FB66E1" w:rsidRDefault="003D495A"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26B3909F" w14:textId="77777777" w:rsidR="00602D4E" w:rsidRPr="00FB66E1" w:rsidRDefault="00602D4E" w:rsidP="00602D4E">
      <w:pPr>
        <w:rPr>
          <w:rFonts w:ascii="Arial Narrow" w:hAnsi="Arial Narrow"/>
          <w:lang w:eastAsia="x-none"/>
        </w:rPr>
      </w:pPr>
    </w:p>
    <w:p w14:paraId="3A20C307" w14:textId="14C41C8C" w:rsidR="00532B2E" w:rsidRDefault="00645352" w:rsidP="00645352">
      <w:pPr>
        <w:pStyle w:val="Bezriadkovania"/>
        <w:tabs>
          <w:tab w:val="left" w:pos="708"/>
        </w:tabs>
        <w:spacing w:line="276" w:lineRule="auto"/>
        <w:contextualSpacing/>
        <w:jc w:val="both"/>
        <w:rPr>
          <w:rFonts w:ascii="Arial Narrow" w:hAnsi="Arial Narrow"/>
        </w:rPr>
      </w:pPr>
      <w:r w:rsidRPr="00645352">
        <w:rPr>
          <w:rFonts w:ascii="Arial Narrow" w:hAnsi="Arial Narrow"/>
        </w:rPr>
        <w:t>Predmetom zákazky je obstaranie</w:t>
      </w:r>
      <w:r w:rsidR="00532B2E">
        <w:rPr>
          <w:rFonts w:ascii="Arial Narrow" w:hAnsi="Arial Narrow"/>
        </w:rPr>
        <w:t xml:space="preserve"> sklenených plakiet v kazete a </w:t>
      </w:r>
      <w:r w:rsidR="00205A00">
        <w:rPr>
          <w:rFonts w:ascii="Arial Narrow" w:hAnsi="Arial Narrow"/>
        </w:rPr>
        <w:t>pamätných mincí prezidenta PZ</w:t>
      </w:r>
      <w:r w:rsidR="00532B2E">
        <w:rPr>
          <w:rFonts w:ascii="Arial Narrow" w:hAnsi="Arial Narrow"/>
        </w:rPr>
        <w:t>.</w:t>
      </w:r>
    </w:p>
    <w:p w14:paraId="43B15FB4" w14:textId="7736CD97" w:rsidR="00A03717" w:rsidRPr="00645352" w:rsidRDefault="002043C7" w:rsidP="00645352">
      <w:pPr>
        <w:pStyle w:val="Bezriadkovania"/>
        <w:tabs>
          <w:tab w:val="left" w:pos="708"/>
        </w:tabs>
        <w:spacing w:line="276" w:lineRule="auto"/>
        <w:contextualSpacing/>
        <w:jc w:val="both"/>
        <w:rPr>
          <w:rFonts w:ascii="Arial Narrow" w:hAnsi="Arial Narrow"/>
        </w:rPr>
      </w:pPr>
      <w:r>
        <w:rPr>
          <w:rFonts w:ascii="Arial Narrow" w:hAnsi="Arial Narrow"/>
        </w:rPr>
        <w:t>Požaduje sa dodanie tovaru do miesta dodania a</w:t>
      </w:r>
      <w:r w:rsidR="00C61F5B" w:rsidRPr="00645352">
        <w:rPr>
          <w:rFonts w:ascii="Arial Narrow" w:hAnsi="Arial Narrow"/>
        </w:rPr>
        <w:t xml:space="preserve"> vyloženie tovaru v mieste dodania</w:t>
      </w:r>
      <w:r w:rsidR="003A5EBE" w:rsidRPr="00645352">
        <w:rPr>
          <w:rFonts w:ascii="Arial Narrow" w:hAnsi="Arial Narrow"/>
        </w:rPr>
        <w:t xml:space="preserve"> </w:t>
      </w:r>
      <w:r w:rsidR="00EC5D0F" w:rsidRPr="00645352">
        <w:rPr>
          <w:rFonts w:ascii="Arial Narrow" w:hAnsi="Arial Narrow"/>
        </w:rPr>
        <w:t xml:space="preserve">v množstve </w:t>
      </w:r>
      <w:r w:rsidR="00E600D3" w:rsidRPr="00645352">
        <w:rPr>
          <w:rFonts w:ascii="Arial Narrow" w:hAnsi="Arial Narrow"/>
        </w:rPr>
        <w:t>podľa prílohy č. 1</w:t>
      </w:r>
      <w:r w:rsidR="00A3147B" w:rsidRPr="00645352">
        <w:rPr>
          <w:rFonts w:ascii="Arial Narrow" w:hAnsi="Arial Narrow"/>
        </w:rPr>
        <w:t>. Miesto dodania a podrobnosti sú</w:t>
      </w:r>
      <w:r w:rsidR="00EC5D0F" w:rsidRPr="00645352">
        <w:rPr>
          <w:rFonts w:ascii="Arial Narrow" w:hAnsi="Arial Narrow"/>
        </w:rPr>
        <w:t xml:space="preserve"> </w:t>
      </w:r>
      <w:r w:rsidR="001726BE" w:rsidRPr="00645352">
        <w:rPr>
          <w:rFonts w:ascii="Arial Narrow" w:hAnsi="Arial Narrow"/>
        </w:rPr>
        <w:t xml:space="preserve">definované v </w:t>
      </w:r>
      <w:r w:rsidR="00861910" w:rsidRPr="00645352">
        <w:rPr>
          <w:rFonts w:ascii="Arial Narrow" w:hAnsi="Arial Narrow"/>
        </w:rPr>
        <w:t>príloh</w:t>
      </w:r>
      <w:r w:rsidR="001726BE" w:rsidRPr="00645352">
        <w:rPr>
          <w:rFonts w:ascii="Arial Narrow" w:hAnsi="Arial Narrow"/>
        </w:rPr>
        <w:t>e</w:t>
      </w:r>
      <w:r w:rsidR="00861910" w:rsidRPr="00645352">
        <w:rPr>
          <w:rFonts w:ascii="Arial Narrow" w:hAnsi="Arial Narrow"/>
        </w:rPr>
        <w:t xml:space="preserve"> č. 1</w:t>
      </w:r>
      <w:r w:rsidR="00EC5D0F" w:rsidRPr="00645352">
        <w:rPr>
          <w:rFonts w:ascii="Arial Narrow" w:hAnsi="Arial Narrow"/>
        </w:rPr>
        <w:t>.</w:t>
      </w:r>
      <w:r w:rsidR="00191338" w:rsidRPr="00645352">
        <w:rPr>
          <w:rFonts w:ascii="Arial Narrow" w:hAnsi="Arial Narrow"/>
        </w:rPr>
        <w:t xml:space="preserve"> </w:t>
      </w:r>
      <w:r w:rsidR="00534D15">
        <w:rPr>
          <w:rFonts w:ascii="Arial Narrow" w:eastAsia="TimesNewRomanPSMT" w:hAnsi="Arial Narrow"/>
          <w:color w:val="000000"/>
        </w:rPr>
        <w:t>Opis predmetu zákazky -</w:t>
      </w:r>
      <w:r w:rsidR="00A3147B" w:rsidRPr="00645352">
        <w:rPr>
          <w:rFonts w:ascii="Arial Narrow" w:eastAsia="TimesNewRomanPSMT" w:hAnsi="Arial Narrow"/>
          <w:color w:val="000000"/>
        </w:rPr>
        <w:t xml:space="preserve"> Vlastný návrh plnenia</w:t>
      </w:r>
      <w:r w:rsidR="00EA15CF" w:rsidRPr="00645352">
        <w:rPr>
          <w:rFonts w:ascii="Arial Narrow" w:eastAsia="TimesNewRomanPSMT" w:hAnsi="Arial Narrow"/>
          <w:color w:val="000000"/>
        </w:rPr>
        <w:t>,</w:t>
      </w:r>
      <w:r w:rsidR="008E4EE8" w:rsidRPr="00645352">
        <w:rPr>
          <w:rFonts w:ascii="Arial Narrow" w:eastAsia="Calibri" w:hAnsi="Arial Narrow"/>
        </w:rPr>
        <w:t xml:space="preserve"> týchto súťažných podkladov.</w:t>
      </w:r>
      <w:r>
        <w:rPr>
          <w:rFonts w:ascii="Arial Narrow" w:eastAsia="Calibri" w:hAnsi="Arial Narrow"/>
        </w:rPr>
        <w:t xml:space="preserve"> </w:t>
      </w:r>
      <w:r w:rsidR="008E4EE8" w:rsidRPr="00645352">
        <w:rPr>
          <w:rFonts w:ascii="Arial Narrow" w:eastAsia="Calibri" w:hAnsi="Arial Narrow"/>
        </w:rPr>
        <w:t xml:space="preserve"> </w:t>
      </w:r>
    </w:p>
    <w:p w14:paraId="5D205D46" w14:textId="77777777" w:rsidR="00A03717" w:rsidRPr="00FB66E1" w:rsidRDefault="00A03717" w:rsidP="00CB1AD0">
      <w:pPr>
        <w:spacing w:line="276" w:lineRule="auto"/>
        <w:jc w:val="both"/>
        <w:rPr>
          <w:rFonts w:ascii="Arial Narrow" w:eastAsia="Calibri" w:hAnsi="Arial Narrow"/>
        </w:rPr>
      </w:pPr>
    </w:p>
    <w:p w14:paraId="5A60E6AA" w14:textId="6A5CB4C7"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9E2ACB">
        <w:rPr>
          <w:rFonts w:ascii="Arial Narrow" w:hAnsi="Arial Narrow"/>
        </w:rPr>
        <w:t>:</w:t>
      </w:r>
      <w:r w:rsidRPr="00FB66E1">
        <w:rPr>
          <w:rFonts w:ascii="Arial Narrow" w:hAnsi="Arial Narrow"/>
          <w:b/>
        </w:rPr>
        <w:t xml:space="preserve"> </w:t>
      </w:r>
      <w:r w:rsidR="008E24CE">
        <w:rPr>
          <w:rFonts w:ascii="Arial Narrow" w:hAnsi="Arial Narrow" w:cs="Arial Narrow"/>
          <w:b/>
          <w:color w:val="000000"/>
        </w:rPr>
        <w:t>1</w:t>
      </w:r>
      <w:r w:rsidR="005669B1">
        <w:rPr>
          <w:rFonts w:ascii="Arial Narrow" w:hAnsi="Arial Narrow" w:cs="Arial Narrow"/>
          <w:b/>
          <w:color w:val="000000"/>
        </w:rPr>
        <w:t>6 590,00</w:t>
      </w:r>
      <w:r w:rsidR="00645352">
        <w:rPr>
          <w:rFonts w:ascii="Arial Narrow" w:hAnsi="Arial Narrow" w:cs="Arial Narrow"/>
          <w:color w:val="000000"/>
          <w:sz w:val="22"/>
          <w:szCs w:val="22"/>
        </w:rPr>
        <w:t xml:space="preserve"> </w:t>
      </w:r>
      <w:r w:rsidR="00EF14A5" w:rsidRPr="00FB66E1">
        <w:rPr>
          <w:rFonts w:ascii="Arial Narrow" w:hAnsi="Arial Narrow"/>
          <w:b/>
          <w:bCs/>
        </w:rPr>
        <w:t>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3AEFE9A7" w14:textId="05E75FD6" w:rsidR="008A48B3" w:rsidRPr="008A48B3" w:rsidRDefault="006E20FB" w:rsidP="008A48B3">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8A48B3" w:rsidRPr="00B66319">
        <w:rPr>
          <w:rFonts w:ascii="Arial Narrow" w:hAnsi="Arial Narrow"/>
          <w:sz w:val="22"/>
          <w:szCs w:val="22"/>
        </w:rPr>
        <w:t xml:space="preserve">do </w:t>
      </w:r>
      <w:r w:rsidR="002043C7">
        <w:rPr>
          <w:rFonts w:ascii="Arial Narrow" w:hAnsi="Arial Narrow"/>
          <w:sz w:val="22"/>
          <w:szCs w:val="22"/>
        </w:rPr>
        <w:t>3</w:t>
      </w:r>
      <w:r w:rsidR="008A48B3" w:rsidRPr="00B66319">
        <w:rPr>
          <w:rFonts w:ascii="Arial Narrow" w:hAnsi="Arial Narrow"/>
          <w:sz w:val="22"/>
          <w:szCs w:val="22"/>
        </w:rPr>
        <w:t>0 dní</w:t>
      </w:r>
      <w:r w:rsidR="008A48B3" w:rsidRPr="00DA5272">
        <w:rPr>
          <w:rFonts w:ascii="Arial Narrow" w:hAnsi="Arial Narrow"/>
          <w:sz w:val="22"/>
          <w:szCs w:val="22"/>
        </w:rPr>
        <w:t xml:space="preserve"> odo dňa nadobudnutia účinnosti zmluvy</w:t>
      </w:r>
      <w:r w:rsidR="008A48B3" w:rsidRPr="00BE7565">
        <w:rPr>
          <w:rFonts w:ascii="Arial Narrow" w:hAnsi="Arial Narrow"/>
          <w:sz w:val="22"/>
          <w:szCs w:val="22"/>
        </w:rPr>
        <w:t>.</w:t>
      </w:r>
    </w:p>
    <w:p w14:paraId="40940962" w14:textId="380E2CFA"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4"/>
      <w:r w:rsidRPr="00FB66E1">
        <w:rPr>
          <w:rFonts w:ascii="Arial Narrow" w:hAnsi="Arial Narrow"/>
          <w:bCs/>
          <w:color w:val="2F5496" w:themeColor="accent1" w:themeShade="BF"/>
          <w:lang w:val="sk-SK"/>
        </w:rPr>
        <w:t>Podmienky predloženia ponuky</w:t>
      </w:r>
      <w:bookmarkEnd w:id="5"/>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77777777"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Pr="00FB66E1">
        <w:rPr>
          <w:rFonts w:ascii="Arial Narrow" w:eastAsia="TimesNewRomanPSMT" w:hAnsi="Arial Narrow"/>
          <w:color w:val="000000"/>
        </w:rPr>
        <w:t xml:space="preserve">Zaradený záujemca </w:t>
      </w:r>
      <w:r w:rsidR="009C6825" w:rsidRPr="00FB66E1">
        <w:rPr>
          <w:rFonts w:ascii="Arial Narrow" w:hAnsi="Arial Narrow"/>
        </w:rPr>
        <w:t>nemôže byť v</w:t>
      </w:r>
      <w:r w:rsidR="00612589" w:rsidRPr="00FB66E1">
        <w:rPr>
          <w:rFonts w:ascii="Arial Narrow" w:hAnsi="Arial Narrow"/>
        </w:rPr>
        <w:t> </w:t>
      </w:r>
      <w:r w:rsidR="009C6825" w:rsidRPr="00FB66E1">
        <w:rPr>
          <w:rFonts w:ascii="Arial Narrow" w:hAnsi="Arial Narrow"/>
        </w:rPr>
        <w:t xml:space="preserve">tom istom postupe zadávania zákazky </w:t>
      </w:r>
      <w:r w:rsidR="00470868" w:rsidRPr="00FB66E1">
        <w:rPr>
          <w:rFonts w:ascii="Arial Narrow" w:hAnsi="Arial Narrow"/>
        </w:rPr>
        <w:t xml:space="preserve">(v konkrétnej výzve) </w:t>
      </w:r>
      <w:r w:rsidR="009C6825" w:rsidRPr="00FB66E1">
        <w:rPr>
          <w:rFonts w:ascii="Arial Narrow" w:hAnsi="Arial Narrow"/>
        </w:rPr>
        <w:t xml:space="preserve">členom skupiny dodávateľov, ktorá predkladá ponuku. Verejný obstarávateľ alebo obstarávateľ vylúči </w:t>
      </w:r>
      <w:r w:rsidRPr="00FB66E1">
        <w:rPr>
          <w:rFonts w:ascii="Arial Narrow" w:eastAsia="TimesNewRomanPSMT" w:hAnsi="Arial Narrow"/>
          <w:color w:val="000000"/>
        </w:rPr>
        <w:t>zaradeného záujemcu</w:t>
      </w:r>
      <w:r w:rsidR="009C6825" w:rsidRPr="00FB66E1">
        <w:rPr>
          <w:rFonts w:ascii="Arial Narrow" w:hAnsi="Arial Narrow"/>
        </w:rPr>
        <w:t xml:space="preserve">, ktorý je súčasne členom skupiny dodávateľov.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5"/>
      <w:r w:rsidRPr="00FB66E1">
        <w:rPr>
          <w:rFonts w:ascii="Arial Narrow" w:hAnsi="Arial Narrow"/>
          <w:bCs/>
          <w:color w:val="2F5496" w:themeColor="accent1" w:themeShade="BF"/>
          <w:lang w:val="sk-SK"/>
        </w:rPr>
        <w:t>Jazyk ponuky</w:t>
      </w:r>
      <w:bookmarkEnd w:id="6"/>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6"/>
      <w:r w:rsidRPr="00FB66E1">
        <w:rPr>
          <w:rFonts w:ascii="Arial Narrow" w:hAnsi="Arial Narrow"/>
          <w:bCs/>
          <w:color w:val="2F5496" w:themeColor="accent1" w:themeShade="BF"/>
          <w:lang w:val="sk-SK"/>
        </w:rPr>
        <w:t>Predkladanie a obsah ponuky</w:t>
      </w:r>
      <w:bookmarkEnd w:id="7"/>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lastRenderedPageBreak/>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riešené v zmysle § 170 ods. 8 b) 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3554BAC4"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715B51">
        <w:rPr>
          <w:rFonts w:ascii="Arial Narrow" w:eastAsia="TimesNewRomanPSMT" w:hAnsi="Arial Narrow"/>
        </w:rPr>
        <w:t>Návrh štruktúrovaného rozpočtu ceny</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DADAB" w14:textId="77777777" w:rsidR="00924AA2" w:rsidRDefault="00924AA2">
      <w:r>
        <w:separator/>
      </w:r>
    </w:p>
  </w:endnote>
  <w:endnote w:type="continuationSeparator" w:id="0">
    <w:p w14:paraId="41FC3BC5" w14:textId="77777777" w:rsidR="00924AA2" w:rsidRDefault="0092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297AAD36"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205A00" w:rsidRPr="00205A00">
      <w:rPr>
        <w:rFonts w:ascii="Arial Narrow" w:hAnsi="Arial Narrow"/>
        <w:noProof/>
        <w:sz w:val="16"/>
        <w:szCs w:val="16"/>
        <w:lang w:val="sk-SK"/>
      </w:rPr>
      <w:t>8</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8007A" w14:textId="77777777" w:rsidR="00924AA2" w:rsidRDefault="00924AA2">
      <w:r>
        <w:separator/>
      </w:r>
    </w:p>
  </w:footnote>
  <w:footnote w:type="continuationSeparator" w:id="0">
    <w:p w14:paraId="08A72838" w14:textId="77777777" w:rsidR="00924AA2" w:rsidRDefault="00924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2C2A"/>
    <w:rsid w:val="000530A8"/>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1E33"/>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4B2E"/>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C14"/>
    <w:rsid w:val="001A79A3"/>
    <w:rsid w:val="001B0889"/>
    <w:rsid w:val="001B0C7A"/>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63D"/>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24D"/>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3C7"/>
    <w:rsid w:val="0020482D"/>
    <w:rsid w:val="00204F08"/>
    <w:rsid w:val="002053F7"/>
    <w:rsid w:val="00205A00"/>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5BA7"/>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159A"/>
    <w:rsid w:val="002C3355"/>
    <w:rsid w:val="002C339D"/>
    <w:rsid w:val="002C3DD0"/>
    <w:rsid w:val="002C4323"/>
    <w:rsid w:val="002C4E6D"/>
    <w:rsid w:val="002C4F93"/>
    <w:rsid w:val="002C542E"/>
    <w:rsid w:val="002C5FB4"/>
    <w:rsid w:val="002C6BDD"/>
    <w:rsid w:val="002C7024"/>
    <w:rsid w:val="002C7BC3"/>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4E7"/>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3C3A"/>
    <w:rsid w:val="00314E76"/>
    <w:rsid w:val="00315106"/>
    <w:rsid w:val="0031549D"/>
    <w:rsid w:val="00316C04"/>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8FC"/>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63"/>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079C9"/>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66E"/>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376E9"/>
    <w:rsid w:val="00440E9D"/>
    <w:rsid w:val="004412A6"/>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C64"/>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B2E"/>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69B1"/>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238"/>
    <w:rsid w:val="005B29B0"/>
    <w:rsid w:val="005B2F76"/>
    <w:rsid w:val="005B3040"/>
    <w:rsid w:val="005B393C"/>
    <w:rsid w:val="005B413B"/>
    <w:rsid w:val="005B4789"/>
    <w:rsid w:val="005B490E"/>
    <w:rsid w:val="005B4AE9"/>
    <w:rsid w:val="005B590B"/>
    <w:rsid w:val="005B6418"/>
    <w:rsid w:val="005B6A8B"/>
    <w:rsid w:val="005C12B8"/>
    <w:rsid w:val="005C15BC"/>
    <w:rsid w:val="005C1A6F"/>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8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4F98"/>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352"/>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5B51"/>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0EE"/>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31B"/>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0F0E"/>
    <w:rsid w:val="008E1E94"/>
    <w:rsid w:val="008E24CE"/>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060D2"/>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AA2"/>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2562"/>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6689"/>
    <w:rsid w:val="00AA7EA6"/>
    <w:rsid w:val="00AB2592"/>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5C5"/>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511"/>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1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05D"/>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9788C"/>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DE0"/>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5DDC"/>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3F1"/>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7E"/>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5CF"/>
    <w:rsid w:val="00EA1E4E"/>
    <w:rsid w:val="00EA1F6A"/>
    <w:rsid w:val="00EA220D"/>
    <w:rsid w:val="00EA2A9D"/>
    <w:rsid w:val="00EA2C71"/>
    <w:rsid w:val="00EA378B"/>
    <w:rsid w:val="00EA614B"/>
    <w:rsid w:val="00EA7384"/>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3B1"/>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BA"/>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1DD8"/>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15F77-2A5D-44C6-8F78-2341A8F54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163</TotalTime>
  <Pages>9</Pages>
  <Words>3031</Words>
  <Characters>17280</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20271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32</cp:revision>
  <cp:lastPrinted>2023-07-31T13:43:00Z</cp:lastPrinted>
  <dcterms:created xsi:type="dcterms:W3CDTF">2024-02-15T08:18:00Z</dcterms:created>
  <dcterms:modified xsi:type="dcterms:W3CDTF">2024-06-27T10:44:00Z</dcterms:modified>
</cp:coreProperties>
</file>